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E8845" w14:textId="77777777" w:rsidR="00F52747" w:rsidRPr="006E6800" w:rsidRDefault="00F93C5A" w:rsidP="005B0AA8">
      <w:pPr>
        <w:suppressAutoHyphens w:val="0"/>
        <w:rPr>
          <w:b/>
          <w:sz w:val="22"/>
          <w:szCs w:val="22"/>
          <w:u w:val="single"/>
          <w:lang w:eastAsia="pl-PL"/>
        </w:rPr>
      </w:pPr>
      <w:r w:rsidRPr="006E6800">
        <w:rPr>
          <w:b/>
          <w:sz w:val="22"/>
          <w:szCs w:val="22"/>
          <w:u w:val="single"/>
        </w:rPr>
        <w:t xml:space="preserve">Załącznik nr </w:t>
      </w:r>
      <w:r w:rsidR="002E7992" w:rsidRPr="006E6800">
        <w:rPr>
          <w:b/>
          <w:sz w:val="22"/>
          <w:szCs w:val="22"/>
          <w:u w:val="single"/>
        </w:rPr>
        <w:t>2</w:t>
      </w:r>
    </w:p>
    <w:p w14:paraId="648E935C" w14:textId="77777777" w:rsidR="009F719B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4CB81786" w14:textId="77777777" w:rsidR="00516F60" w:rsidRDefault="00516F60" w:rsidP="00516F60">
      <w:pPr>
        <w:pStyle w:val="Bezodstpw"/>
        <w:rPr>
          <w:b/>
        </w:rPr>
      </w:pPr>
    </w:p>
    <w:p w14:paraId="4D6B471F" w14:textId="77777777" w:rsidR="00516F60" w:rsidRPr="002C3843" w:rsidRDefault="00516F60" w:rsidP="00516F60">
      <w:pPr>
        <w:pStyle w:val="Bezodstpw"/>
        <w:rPr>
          <w:b/>
        </w:rPr>
      </w:pPr>
      <w:r w:rsidRPr="000D2021">
        <w:rPr>
          <w:b/>
        </w:rPr>
        <w:t>WYKONAWCA</w:t>
      </w:r>
      <w:r w:rsidRPr="002C3843">
        <w:rPr>
          <w:b/>
          <w:szCs w:val="22"/>
        </w:rPr>
        <w:t>:</w:t>
      </w:r>
    </w:p>
    <w:p w14:paraId="27944921" w14:textId="77777777" w:rsidR="00516F60" w:rsidRPr="000D2021" w:rsidRDefault="00516F60" w:rsidP="00516F60">
      <w:pPr>
        <w:pStyle w:val="Bezodstpw"/>
        <w:rPr>
          <w:b/>
        </w:rPr>
      </w:pPr>
    </w:p>
    <w:p w14:paraId="7EC63ACB" w14:textId="77777777" w:rsidR="00516F60" w:rsidRPr="00A22DCF" w:rsidRDefault="00516F60" w:rsidP="00516F60">
      <w:pPr>
        <w:pStyle w:val="Bezodstpw"/>
      </w:pPr>
      <w:r w:rsidRPr="00A22DCF">
        <w:t>……………………………………</w:t>
      </w:r>
    </w:p>
    <w:p w14:paraId="15CA8CB6" w14:textId="77777777" w:rsidR="00516F60" w:rsidRPr="00842991" w:rsidRDefault="00516F60" w:rsidP="00516F60">
      <w:pPr>
        <w:pStyle w:val="Bezodstpw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adres,)</w:t>
      </w:r>
    </w:p>
    <w:p w14:paraId="1684EB7A" w14:textId="77777777" w:rsidR="00516F60" w:rsidRDefault="00516F60" w:rsidP="00516F60">
      <w:pPr>
        <w:pStyle w:val="Bezodstpw"/>
        <w:rPr>
          <w:u w:val="single"/>
        </w:rPr>
      </w:pPr>
    </w:p>
    <w:p w14:paraId="044A5422" w14:textId="77777777" w:rsidR="00516F60" w:rsidRDefault="00516F60" w:rsidP="00E70193">
      <w:pPr>
        <w:pStyle w:val="Bezodstpw"/>
        <w:jc w:val="center"/>
        <w:rPr>
          <w:u w:val="single"/>
        </w:rPr>
      </w:pPr>
    </w:p>
    <w:p w14:paraId="328A414B" w14:textId="77777777" w:rsidR="009D575A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7CF7A2C6" w14:textId="77777777" w:rsidR="00516F60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432C7F8A" w14:textId="77777777" w:rsidR="002C3843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 xml:space="preserve">OŚWIADCZENIE </w:t>
      </w:r>
    </w:p>
    <w:p w14:paraId="1D25A37B" w14:textId="77777777" w:rsidR="009057DA" w:rsidRPr="00626EEB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 xml:space="preserve">DOTYCZĄCE PRZEDMIOTU ZAMÓWIENIA </w:t>
      </w:r>
    </w:p>
    <w:p w14:paraId="47FD7110" w14:textId="77777777" w:rsidR="009057DA" w:rsidRDefault="009057DA" w:rsidP="009057DA">
      <w:pPr>
        <w:rPr>
          <w:rFonts w:eastAsia="MS Mincho"/>
        </w:rPr>
      </w:pPr>
    </w:p>
    <w:p w14:paraId="60E7424F" w14:textId="32728425" w:rsidR="002C3843" w:rsidRPr="001E18BF" w:rsidRDefault="002C3843" w:rsidP="002C3843">
      <w:pPr>
        <w:pStyle w:val="Bezodstpw"/>
        <w:jc w:val="both"/>
        <w:rPr>
          <w:szCs w:val="22"/>
        </w:rPr>
      </w:pPr>
      <w:r w:rsidRPr="001E18BF">
        <w:rPr>
          <w:szCs w:val="22"/>
        </w:rPr>
        <w:t xml:space="preserve">Na potrzeby postępowania o udzielenie zamówienia publicznego pn. </w:t>
      </w:r>
      <w:r w:rsidRPr="009801D1">
        <w:rPr>
          <w:b/>
          <w:szCs w:val="22"/>
        </w:rPr>
        <w:t>„</w:t>
      </w:r>
      <w:r w:rsidR="00AD7297">
        <w:rPr>
          <w:b/>
        </w:rPr>
        <w:t xml:space="preserve">Dostawa </w:t>
      </w:r>
      <w:r w:rsidR="008F451B" w:rsidRPr="008F451B">
        <w:rPr>
          <w:b/>
          <w:bCs/>
          <w:szCs w:val="22"/>
        </w:rPr>
        <w:t>wieży artroskopowej wraz z wyposażeniem</w:t>
      </w:r>
      <w:r w:rsidRPr="009801D1">
        <w:rPr>
          <w:rStyle w:val="textbold"/>
          <w:b/>
          <w:szCs w:val="22"/>
        </w:rPr>
        <w:t>”</w:t>
      </w:r>
      <w:r w:rsidRPr="009801D1">
        <w:rPr>
          <w:szCs w:val="22"/>
        </w:rPr>
        <w:t xml:space="preserve"> </w:t>
      </w:r>
      <w:r w:rsidRPr="001E18BF">
        <w:rPr>
          <w:szCs w:val="22"/>
        </w:rPr>
        <w:t>prowadzonego przez Samodzielny Publiczny Zespół Opieki Zdrowotnej w</w:t>
      </w:r>
      <w:r w:rsidR="00EF1DED">
        <w:rPr>
          <w:szCs w:val="22"/>
        </w:rPr>
        <w:t> </w:t>
      </w:r>
      <w:r w:rsidRPr="001E18BF">
        <w:rPr>
          <w:szCs w:val="22"/>
        </w:rPr>
        <w:t>Leżajsku, oświadczam, co następuje:</w:t>
      </w:r>
    </w:p>
    <w:p w14:paraId="22E7C630" w14:textId="77777777" w:rsidR="002C3843" w:rsidRPr="00570A3A" w:rsidRDefault="002C3843" w:rsidP="002C3843">
      <w:pPr>
        <w:pStyle w:val="Bezodstpw"/>
        <w:jc w:val="both"/>
      </w:pPr>
    </w:p>
    <w:p w14:paraId="30AAF216" w14:textId="77777777" w:rsidR="002C3843" w:rsidRPr="00570A3A" w:rsidRDefault="002C3843" w:rsidP="002C3843">
      <w:pPr>
        <w:pStyle w:val="Bezodstpw"/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14:paraId="4AACFB1E" w14:textId="77777777" w:rsidTr="001E18BF">
        <w:tc>
          <w:tcPr>
            <w:tcW w:w="6521" w:type="dxa"/>
            <w:shd w:val="clear" w:color="auto" w:fill="C6D9F1" w:themeFill="text2" w:themeFillTint="33"/>
          </w:tcPr>
          <w:p w14:paraId="2915F6E2" w14:textId="77777777" w:rsidR="002C3843" w:rsidRPr="00582EC6" w:rsidRDefault="002C3843" w:rsidP="00B86A84">
            <w:pPr>
              <w:pStyle w:val="Bezodstpw"/>
              <w:ind w:left="-57"/>
              <w:rPr>
                <w:b/>
                <w:highlight w:val="lightGray"/>
              </w:rPr>
            </w:pPr>
            <w:r w:rsidRPr="00582EC6">
              <w:rPr>
                <w:b/>
              </w:rPr>
              <w:t xml:space="preserve">OŚWIADCZENIA DOTYCZĄCE </w:t>
            </w:r>
            <w:r w:rsidRPr="002C3843">
              <w:rPr>
                <w:rStyle w:val="text"/>
                <w:rFonts w:eastAsiaTheme="majorEastAsia"/>
                <w:b/>
              </w:rPr>
              <w:t>PRZEDMIOTU ZAMÓWIENIA</w:t>
            </w:r>
            <w:r w:rsidRPr="00582EC6">
              <w:rPr>
                <w:b/>
              </w:rPr>
              <w:t>:</w:t>
            </w:r>
          </w:p>
        </w:tc>
      </w:tr>
    </w:tbl>
    <w:p w14:paraId="692A7E85" w14:textId="77777777" w:rsidR="002C3843" w:rsidRDefault="002C3843" w:rsidP="002C3843">
      <w:pPr>
        <w:pStyle w:val="Bezodstpw"/>
        <w:jc w:val="both"/>
      </w:pPr>
    </w:p>
    <w:p w14:paraId="1E449F3E" w14:textId="657AC8BD" w:rsidR="00EF1DED" w:rsidRPr="00AE2506" w:rsidRDefault="002C3843" w:rsidP="001E18BF">
      <w:pPr>
        <w:pStyle w:val="Bezodstpw"/>
        <w:jc w:val="both"/>
        <w:rPr>
          <w:szCs w:val="22"/>
        </w:rPr>
      </w:pPr>
      <w:r w:rsidRPr="00AE2506">
        <w:rPr>
          <w:szCs w:val="22"/>
        </w:rPr>
        <w:t>Oświadczam/y, że</w:t>
      </w:r>
      <w:r w:rsidR="00EF1DED" w:rsidRPr="00AE2506">
        <w:rPr>
          <w:szCs w:val="22"/>
        </w:rPr>
        <w:t>:</w:t>
      </w:r>
    </w:p>
    <w:p w14:paraId="7782B09C" w14:textId="2AE38743" w:rsidR="001E18BF" w:rsidRPr="003A5AF4" w:rsidRDefault="00A95AD5" w:rsidP="00F26125">
      <w:pPr>
        <w:pStyle w:val="Default"/>
        <w:widowControl/>
        <w:numPr>
          <w:ilvl w:val="0"/>
          <w:numId w:val="76"/>
        </w:numPr>
        <w:suppressAutoHyphens w:val="0"/>
        <w:autoSpaceDN w:val="0"/>
        <w:adjustRightInd w:val="0"/>
        <w:spacing w:after="23"/>
        <w:ind w:left="284" w:hanging="284"/>
        <w:jc w:val="both"/>
        <w:rPr>
          <w:vertAlign w:val="superscript"/>
        </w:rPr>
      </w:pPr>
      <w:r w:rsidRPr="003A5AF4">
        <w:rPr>
          <w:sz w:val="22"/>
          <w:szCs w:val="22"/>
        </w:rPr>
        <w:t>posiadamy i przedłożymy na każde żądanie Zamawiającego ważne i aktualne dokumenty dopuszczające zaoferowany sprzęt</w:t>
      </w:r>
      <w:r w:rsidR="00AE2506" w:rsidRPr="003A5AF4">
        <w:rPr>
          <w:sz w:val="22"/>
          <w:szCs w:val="22"/>
        </w:rPr>
        <w:t xml:space="preserve"> medyczny</w:t>
      </w:r>
      <w:r w:rsidRPr="003A5AF4">
        <w:rPr>
          <w:sz w:val="22"/>
          <w:szCs w:val="22"/>
        </w:rPr>
        <w:t xml:space="preserve"> do obrotu i używania zgodnie z obowiązującymi przepisami ustawy o wyrobach medycznych z 7 kwietnia 2022 r. </w:t>
      </w:r>
      <w:r w:rsidR="00AE2506" w:rsidRPr="003A5AF4">
        <w:rPr>
          <w:rFonts w:eastAsiaTheme="minorHAnsi"/>
          <w:sz w:val="22"/>
          <w:szCs w:val="22"/>
          <w:lang w:eastAsia="en-US"/>
        </w:rPr>
        <w:t>(Dz.U. 2024 poz. 1620</w:t>
      </w:r>
    </w:p>
    <w:p w14:paraId="7BDB454B" w14:textId="77777777" w:rsidR="003A5AF4" w:rsidRPr="003A5AF4" w:rsidRDefault="003A5AF4" w:rsidP="003A5AF4">
      <w:pPr>
        <w:pStyle w:val="Default"/>
        <w:widowControl/>
        <w:suppressAutoHyphens w:val="0"/>
        <w:autoSpaceDN w:val="0"/>
        <w:adjustRightInd w:val="0"/>
        <w:spacing w:after="23"/>
        <w:ind w:left="284"/>
        <w:jc w:val="both"/>
        <w:rPr>
          <w:vertAlign w:val="superscript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133B93" w14:paraId="7D7C86C7" w14:textId="77777777" w:rsidTr="001E18BF">
        <w:tc>
          <w:tcPr>
            <w:tcW w:w="9356" w:type="dxa"/>
            <w:shd w:val="clear" w:color="auto" w:fill="C6D9F1" w:themeFill="text2" w:themeFillTint="33"/>
          </w:tcPr>
          <w:p w14:paraId="6BBE457C" w14:textId="77777777" w:rsidR="001E18BF" w:rsidRPr="00133B93" w:rsidRDefault="001E18BF" w:rsidP="001E18BF">
            <w:pPr>
              <w:pStyle w:val="Bezodstpw"/>
              <w:ind w:left="-57"/>
              <w:jc w:val="both"/>
              <w:rPr>
                <w:b/>
              </w:rPr>
            </w:pPr>
            <w:r w:rsidRPr="00133B93">
              <w:rPr>
                <w:b/>
              </w:rPr>
              <w:t>OŚWIADCZENIE DOTYCZĄCE ART. 13 LUB 14 ROZPORZĄDZENIA PARLAMENTU EUROPEJSKIEGO I RADY 2016/679:</w:t>
            </w:r>
          </w:p>
        </w:tc>
      </w:tr>
    </w:tbl>
    <w:p w14:paraId="2D4B6D51" w14:textId="77777777" w:rsidR="001E18BF" w:rsidRPr="00133B93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41AD7AFE" w14:textId="77777777" w:rsidR="001E18BF" w:rsidRDefault="001E18BF" w:rsidP="001E18BF">
      <w:pPr>
        <w:pStyle w:val="Bezodstpw"/>
        <w:jc w:val="both"/>
      </w:pPr>
      <w:r w:rsidRPr="00133B93">
        <w:t>Oświadczam/y</w:t>
      </w:r>
      <w:r w:rsidRPr="00133B93">
        <w:rPr>
          <w:szCs w:val="22"/>
        </w:rPr>
        <w:t>, że wypełniłem/wypełniliśmy obowiązki informacyjne przewidziane w art. 13 lub art. 14 RODO</w:t>
      </w:r>
      <w:r w:rsidRPr="00133B93">
        <w:rPr>
          <w:rStyle w:val="Odwoanieprzypisudolnego"/>
          <w:szCs w:val="22"/>
        </w:rPr>
        <w:footnoteReference w:id="1"/>
      </w:r>
      <w:r w:rsidRPr="00133B93">
        <w:rPr>
          <w:szCs w:val="22"/>
          <w:vertAlign w:val="superscript"/>
        </w:rPr>
        <w:t xml:space="preserve"> </w:t>
      </w:r>
      <w:r w:rsidRPr="00133B93">
        <w:rPr>
          <w:szCs w:val="22"/>
        </w:rPr>
        <w:t>wobec osób fizycznych, od których dane osobowe bezpośrednio lub pośrednio pozyskałem w celu ubiegania się o udzielenie zamówienia w niniejszym postępowaniu</w:t>
      </w:r>
      <w:r w:rsidRPr="00133B93">
        <w:rPr>
          <w:szCs w:val="21"/>
        </w:rPr>
        <w:t>.</w:t>
      </w:r>
    </w:p>
    <w:p w14:paraId="37542F73" w14:textId="77777777" w:rsidR="001E18BF" w:rsidRDefault="001E18BF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14:paraId="15804120" w14:textId="77777777" w:rsidTr="001E18BF">
        <w:tc>
          <w:tcPr>
            <w:tcW w:w="9356" w:type="dxa"/>
            <w:shd w:val="clear" w:color="auto" w:fill="C6D9F1" w:themeFill="text2" w:themeFillTint="33"/>
          </w:tcPr>
          <w:p w14:paraId="33AD2C10" w14:textId="77777777" w:rsidR="001E18BF" w:rsidRPr="000F2F5F" w:rsidRDefault="001E18BF" w:rsidP="00DD2B72">
            <w:pPr>
              <w:pStyle w:val="Bezodstpw"/>
              <w:ind w:left="-57"/>
              <w:rPr>
                <w:b/>
              </w:rPr>
            </w:pPr>
            <w:r w:rsidRPr="000F2F5F">
              <w:rPr>
                <w:b/>
              </w:rPr>
              <w:t>OŚWIADCZENIE DOTYCZĄCE PODANYCH INFORMACJI:</w:t>
            </w:r>
          </w:p>
        </w:tc>
      </w:tr>
    </w:tbl>
    <w:p w14:paraId="744F1DE5" w14:textId="77777777" w:rsidR="001E18BF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1A3AE004" w14:textId="77777777" w:rsidR="001E18BF" w:rsidRPr="00261F84" w:rsidRDefault="001E18BF" w:rsidP="001E18BF">
      <w:pPr>
        <w:pStyle w:val="Bezodstpw"/>
        <w:jc w:val="both"/>
      </w:pPr>
      <w:r>
        <w:t>Oświadczam/y</w:t>
      </w:r>
      <w:r w:rsidRPr="000F2F5F">
        <w:rPr>
          <w:szCs w:val="21"/>
        </w:rPr>
        <w:t>, że wszystkie informacje podane w powyższych oświadczeniach są aktualne i zgodne z</w:t>
      </w:r>
      <w:r>
        <w:rPr>
          <w:szCs w:val="21"/>
        </w:rPr>
        <w:t> </w:t>
      </w:r>
      <w:r w:rsidRPr="000F2F5F">
        <w:rPr>
          <w:szCs w:val="21"/>
        </w:rPr>
        <w:t xml:space="preserve">prawdą oraz zostały przedstawione z pełną świadomością konsekwencji wprowadzenia </w:t>
      </w:r>
      <w:r>
        <w:rPr>
          <w:szCs w:val="21"/>
        </w:rPr>
        <w:t>Z</w:t>
      </w:r>
      <w:r w:rsidRPr="000F2F5F">
        <w:rPr>
          <w:szCs w:val="21"/>
        </w:rPr>
        <w:t>amawiającego w błąd przy przedstawianiu informacji</w:t>
      </w:r>
      <w:r>
        <w:rPr>
          <w:szCs w:val="21"/>
        </w:rPr>
        <w:t>.</w:t>
      </w:r>
    </w:p>
    <w:p w14:paraId="5FB0BCD0" w14:textId="77777777" w:rsidR="001E18BF" w:rsidRPr="001F6C98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1F6C98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A6C3B" w14:textId="77777777" w:rsidR="00EB4654" w:rsidRDefault="00EB4654" w:rsidP="004F2C7C">
      <w:r>
        <w:separator/>
      </w:r>
    </w:p>
  </w:endnote>
  <w:endnote w:type="continuationSeparator" w:id="0">
    <w:p w14:paraId="4BBCA33E" w14:textId="77777777" w:rsidR="00EB4654" w:rsidRDefault="00EB4654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1D77A" w14:textId="77777777" w:rsidR="00C05893" w:rsidRDefault="00025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540424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1EA8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11B2F245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FF317" w14:textId="77777777" w:rsidR="00C05893" w:rsidRDefault="00C05893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9BA8F" w14:textId="77777777" w:rsidR="00EB4654" w:rsidRDefault="00EB4654" w:rsidP="004F2C7C">
      <w:r>
        <w:separator/>
      </w:r>
    </w:p>
  </w:footnote>
  <w:footnote w:type="continuationSeparator" w:id="0">
    <w:p w14:paraId="3717993B" w14:textId="77777777" w:rsidR="00EB4654" w:rsidRDefault="00EB4654" w:rsidP="004F2C7C">
      <w:r>
        <w:continuationSeparator/>
      </w:r>
    </w:p>
  </w:footnote>
  <w:footnote w:id="1">
    <w:p w14:paraId="2149D4B8" w14:textId="77777777" w:rsidR="001E18BF" w:rsidRPr="001E18BF" w:rsidRDefault="001E18BF" w:rsidP="001E18BF">
      <w:pPr>
        <w:pStyle w:val="Bezodstpw"/>
        <w:jc w:val="both"/>
        <w:rPr>
          <w:sz w:val="12"/>
          <w:szCs w:val="12"/>
        </w:rPr>
      </w:pPr>
      <w:r w:rsidRPr="001E18BF">
        <w:rPr>
          <w:rStyle w:val="Odwoanieprzypisudolnego"/>
          <w:sz w:val="12"/>
          <w:szCs w:val="12"/>
        </w:rPr>
        <w:footnoteRef/>
      </w:r>
      <w:r w:rsidRPr="001E18BF">
        <w:rPr>
          <w:sz w:val="12"/>
          <w:szCs w:val="12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28726525" w14:textId="77777777" w:rsidR="001E18BF" w:rsidRPr="00D6574C" w:rsidRDefault="001E18BF" w:rsidP="001E18BF">
      <w:pPr>
        <w:pStyle w:val="Bezodstpw"/>
        <w:jc w:val="both"/>
      </w:pPr>
      <w:r w:rsidRPr="001E18BF">
        <w:rPr>
          <w:color w:val="000000"/>
          <w:sz w:val="12"/>
          <w:szCs w:val="12"/>
        </w:rPr>
        <w:t xml:space="preserve">* W przypadku gdy Wykonawca </w:t>
      </w:r>
      <w:r w:rsidRPr="001E18BF">
        <w:rPr>
          <w:sz w:val="12"/>
          <w:szCs w:val="12"/>
        </w:rPr>
        <w:t>nie przekazuje danych osobowych innych niż bezpośrednio jego dotyczących lub zachodzi wyłączenie stosowania obowiązku informacyjnego, stosownie do art.</w:t>
      </w:r>
      <w:r>
        <w:rPr>
          <w:sz w:val="12"/>
          <w:szCs w:val="12"/>
        </w:rPr>
        <w:t> </w:t>
      </w:r>
      <w:r w:rsidRPr="001E18BF">
        <w:rPr>
          <w:sz w:val="12"/>
          <w:szCs w:val="12"/>
        </w:rPr>
        <w:t>13 ust. 4 lub art. 14 ust. 5 RODO treści oświadczenia Wykonawca nie składa (</w:t>
      </w:r>
      <w:r w:rsidRPr="001E18BF">
        <w:rPr>
          <w:b/>
          <w:sz w:val="12"/>
          <w:szCs w:val="12"/>
          <w:u w:val="single"/>
        </w:rPr>
        <w:t>usunięcie treści oświadczenia np. przez jego wykreślenie</w:t>
      </w:r>
      <w:r w:rsidRPr="001E18BF">
        <w:rPr>
          <w:sz w:val="12"/>
          <w:szCs w:val="12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B7A1" w14:textId="77777777" w:rsidR="006E6800" w:rsidRDefault="006E6800">
    <w:pPr>
      <w:rPr>
        <w:b/>
        <w:i/>
        <w:sz w:val="22"/>
        <w:szCs w:val="22"/>
      </w:rPr>
    </w:pPr>
  </w:p>
  <w:p w14:paraId="4D495CE6" w14:textId="14C9FAF1" w:rsidR="00C05893" w:rsidRPr="0075271D" w:rsidRDefault="00EC7EA7">
    <w:pPr>
      <w:rPr>
        <w:sz w:val="18"/>
        <w:szCs w:val="18"/>
      </w:rPr>
    </w:pPr>
    <w:r w:rsidRPr="0075271D">
      <w:rPr>
        <w:b/>
        <w:sz w:val="18"/>
        <w:szCs w:val="18"/>
      </w:rPr>
      <w:t>Znak sprawy: DZP.261.1.</w:t>
    </w:r>
    <w:r w:rsidR="001F54BF">
      <w:rPr>
        <w:b/>
        <w:sz w:val="18"/>
        <w:szCs w:val="18"/>
      </w:rPr>
      <w:t>2</w:t>
    </w:r>
    <w:r w:rsidR="008F451B">
      <w:rPr>
        <w:b/>
        <w:sz w:val="18"/>
        <w:szCs w:val="18"/>
      </w:rPr>
      <w:t>8</w:t>
    </w:r>
    <w:r w:rsidR="000E1FEE" w:rsidRPr="0075271D">
      <w:rPr>
        <w:b/>
        <w:sz w:val="18"/>
        <w:szCs w:val="18"/>
      </w:rPr>
      <w:t>.202</w:t>
    </w:r>
    <w:r w:rsidR="00AD7297">
      <w:rPr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44416B5"/>
    <w:multiLevelType w:val="hybridMultilevel"/>
    <w:tmpl w:val="C2C23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4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6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9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1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8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5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8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208680">
    <w:abstractNumId w:val="97"/>
  </w:num>
  <w:num w:numId="2" w16cid:durableId="1471556650">
    <w:abstractNumId w:val="56"/>
  </w:num>
  <w:num w:numId="3" w16cid:durableId="1375614306">
    <w:abstractNumId w:val="47"/>
  </w:num>
  <w:num w:numId="4" w16cid:durableId="866599392">
    <w:abstractNumId w:val="99"/>
  </w:num>
  <w:num w:numId="5" w16cid:durableId="1059521100">
    <w:abstractNumId w:val="92"/>
  </w:num>
  <w:num w:numId="6" w16cid:durableId="673383089">
    <w:abstractNumId w:val="50"/>
  </w:num>
  <w:num w:numId="7" w16cid:durableId="1274705379">
    <w:abstractNumId w:val="24"/>
  </w:num>
  <w:num w:numId="8" w16cid:durableId="1974871909">
    <w:abstractNumId w:val="69"/>
  </w:num>
  <w:num w:numId="9" w16cid:durableId="2140561408">
    <w:abstractNumId w:val="41"/>
  </w:num>
  <w:num w:numId="10" w16cid:durableId="780342354">
    <w:abstractNumId w:val="88"/>
  </w:num>
  <w:num w:numId="11" w16cid:durableId="565845900">
    <w:abstractNumId w:val="81"/>
  </w:num>
  <w:num w:numId="12" w16cid:durableId="223806982">
    <w:abstractNumId w:val="77"/>
  </w:num>
  <w:num w:numId="13" w16cid:durableId="1057624284">
    <w:abstractNumId w:val="49"/>
  </w:num>
  <w:num w:numId="14" w16cid:durableId="304287056">
    <w:abstractNumId w:val="85"/>
  </w:num>
  <w:num w:numId="15" w16cid:durableId="1952081049">
    <w:abstractNumId w:val="1"/>
  </w:num>
  <w:num w:numId="16" w16cid:durableId="996689053">
    <w:abstractNumId w:val="87"/>
  </w:num>
  <w:num w:numId="17" w16cid:durableId="1445660868">
    <w:abstractNumId w:val="72"/>
  </w:num>
  <w:num w:numId="18" w16cid:durableId="1625968274">
    <w:abstractNumId w:val="19"/>
  </w:num>
  <w:num w:numId="19" w16cid:durableId="1511411511">
    <w:abstractNumId w:val="84"/>
  </w:num>
  <w:num w:numId="20" w16cid:durableId="676930247">
    <w:abstractNumId w:val="43"/>
  </w:num>
  <w:num w:numId="21" w16cid:durableId="1691178984">
    <w:abstractNumId w:val="75"/>
  </w:num>
  <w:num w:numId="22" w16cid:durableId="1094739769">
    <w:abstractNumId w:val="31"/>
  </w:num>
  <w:num w:numId="23" w16cid:durableId="1344168179">
    <w:abstractNumId w:val="58"/>
  </w:num>
  <w:num w:numId="24" w16cid:durableId="623393282">
    <w:abstractNumId w:val="66"/>
  </w:num>
  <w:num w:numId="25" w16cid:durableId="2138989775">
    <w:abstractNumId w:val="63"/>
  </w:num>
  <w:num w:numId="26" w16cid:durableId="2145853231">
    <w:abstractNumId w:val="59"/>
  </w:num>
  <w:num w:numId="27" w16cid:durableId="566108392">
    <w:abstractNumId w:val="22"/>
  </w:num>
  <w:num w:numId="28" w16cid:durableId="28605281">
    <w:abstractNumId w:val="35"/>
  </w:num>
  <w:num w:numId="29" w16cid:durableId="1565407601">
    <w:abstractNumId w:val="23"/>
  </w:num>
  <w:num w:numId="30" w16cid:durableId="1413428888">
    <w:abstractNumId w:val="20"/>
  </w:num>
  <w:num w:numId="31" w16cid:durableId="230123760">
    <w:abstractNumId w:val="18"/>
  </w:num>
  <w:num w:numId="32" w16cid:durableId="1623221452">
    <w:abstractNumId w:val="25"/>
  </w:num>
  <w:num w:numId="33" w16cid:durableId="1996377356">
    <w:abstractNumId w:val="91"/>
  </w:num>
  <w:num w:numId="34" w16cid:durableId="1038891733">
    <w:abstractNumId w:val="26"/>
  </w:num>
  <w:num w:numId="35" w16cid:durableId="1730493292">
    <w:abstractNumId w:val="37"/>
  </w:num>
  <w:num w:numId="36" w16cid:durableId="1355233693">
    <w:abstractNumId w:val="16"/>
  </w:num>
  <w:num w:numId="37" w16cid:durableId="958953338">
    <w:abstractNumId w:val="4"/>
  </w:num>
  <w:num w:numId="38" w16cid:durableId="1094860407">
    <w:abstractNumId w:val="30"/>
  </w:num>
  <w:num w:numId="39" w16cid:durableId="86193640">
    <w:abstractNumId w:val="36"/>
  </w:num>
  <w:num w:numId="40" w16cid:durableId="565148846">
    <w:abstractNumId w:val="98"/>
  </w:num>
  <w:num w:numId="41" w16cid:durableId="451290681">
    <w:abstractNumId w:val="82"/>
  </w:num>
  <w:num w:numId="42" w16cid:durableId="390809504">
    <w:abstractNumId w:val="34"/>
  </w:num>
  <w:num w:numId="43" w16cid:durableId="740950470">
    <w:abstractNumId w:val="70"/>
  </w:num>
  <w:num w:numId="44" w16cid:durableId="1286546023">
    <w:abstractNumId w:val="94"/>
  </w:num>
  <w:num w:numId="45" w16cid:durableId="283773615">
    <w:abstractNumId w:val="57"/>
  </w:num>
  <w:num w:numId="46" w16cid:durableId="1170633324">
    <w:abstractNumId w:val="76"/>
  </w:num>
  <w:num w:numId="47" w16cid:durableId="2123764527">
    <w:abstractNumId w:val="46"/>
  </w:num>
  <w:num w:numId="48" w16cid:durableId="661197446">
    <w:abstractNumId w:val="67"/>
  </w:num>
  <w:num w:numId="49" w16cid:durableId="1464081665">
    <w:abstractNumId w:val="44"/>
  </w:num>
  <w:num w:numId="50" w16cid:durableId="380136280">
    <w:abstractNumId w:val="62"/>
  </w:num>
  <w:num w:numId="51" w16cid:durableId="368260505">
    <w:abstractNumId w:val="52"/>
  </w:num>
  <w:num w:numId="52" w16cid:durableId="1593004769">
    <w:abstractNumId w:val="55"/>
  </w:num>
  <w:num w:numId="53" w16cid:durableId="1033921519">
    <w:abstractNumId w:val="28"/>
  </w:num>
  <w:num w:numId="54" w16cid:durableId="1101101458">
    <w:abstractNumId w:val="21"/>
  </w:num>
  <w:num w:numId="55" w16cid:durableId="488789117">
    <w:abstractNumId w:val="73"/>
  </w:num>
  <w:num w:numId="56" w16cid:durableId="1799446737">
    <w:abstractNumId w:val="89"/>
  </w:num>
  <w:num w:numId="57" w16cid:durableId="1259828394">
    <w:abstractNumId w:val="13"/>
  </w:num>
  <w:num w:numId="58" w16cid:durableId="1123039013">
    <w:abstractNumId w:val="53"/>
  </w:num>
  <w:num w:numId="59" w16cid:durableId="77791580">
    <w:abstractNumId w:val="83"/>
  </w:num>
  <w:num w:numId="60" w16cid:durableId="1876384121">
    <w:abstractNumId w:val="86"/>
  </w:num>
  <w:num w:numId="61" w16cid:durableId="2114085430">
    <w:abstractNumId w:val="74"/>
  </w:num>
  <w:num w:numId="62" w16cid:durableId="1408112913">
    <w:abstractNumId w:val="17"/>
  </w:num>
  <w:num w:numId="63" w16cid:durableId="981957480">
    <w:abstractNumId w:val="15"/>
  </w:num>
  <w:num w:numId="64" w16cid:durableId="1478569360">
    <w:abstractNumId w:val="96"/>
  </w:num>
  <w:num w:numId="65" w16cid:durableId="1525248528">
    <w:abstractNumId w:val="39"/>
  </w:num>
  <w:num w:numId="66" w16cid:durableId="832575047">
    <w:abstractNumId w:val="93"/>
  </w:num>
  <w:num w:numId="67" w16cid:durableId="1587684542">
    <w:abstractNumId w:val="71"/>
  </w:num>
  <w:num w:numId="68" w16cid:durableId="1195462606">
    <w:abstractNumId w:val="40"/>
  </w:num>
  <w:num w:numId="69" w16cid:durableId="1305816148">
    <w:abstractNumId w:val="78"/>
  </w:num>
  <w:num w:numId="70" w16cid:durableId="229468732">
    <w:abstractNumId w:val="27"/>
  </w:num>
  <w:num w:numId="71" w16cid:durableId="192839556">
    <w:abstractNumId w:val="64"/>
  </w:num>
  <w:num w:numId="72" w16cid:durableId="1851293645">
    <w:abstractNumId w:val="90"/>
  </w:num>
  <w:num w:numId="73" w16cid:durableId="610552427">
    <w:abstractNumId w:val="14"/>
  </w:num>
  <w:num w:numId="74" w16cid:durableId="611330155">
    <w:abstractNumId w:val="54"/>
  </w:num>
  <w:num w:numId="75" w16cid:durableId="159471827">
    <w:abstractNumId w:val="61"/>
  </w:num>
  <w:num w:numId="76" w16cid:durableId="1889755528">
    <w:abstractNumId w:val="5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25E3D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3A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A2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3F45"/>
    <w:rsid w:val="001E5129"/>
    <w:rsid w:val="001E6FB3"/>
    <w:rsid w:val="001F0A56"/>
    <w:rsid w:val="001F1249"/>
    <w:rsid w:val="001F2413"/>
    <w:rsid w:val="001F339A"/>
    <w:rsid w:val="001F38D1"/>
    <w:rsid w:val="001F4CFC"/>
    <w:rsid w:val="001F54BF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54878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A5AF4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05F9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3A68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31B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40F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96D73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64D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800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71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25E1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1B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6D83"/>
    <w:rsid w:val="00977410"/>
    <w:rsid w:val="00977E48"/>
    <w:rsid w:val="009801D1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6891"/>
    <w:rsid w:val="00A17844"/>
    <w:rsid w:val="00A2114E"/>
    <w:rsid w:val="00A21B9F"/>
    <w:rsid w:val="00A235B8"/>
    <w:rsid w:val="00A239E6"/>
    <w:rsid w:val="00A248C1"/>
    <w:rsid w:val="00A268E4"/>
    <w:rsid w:val="00A31D5B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5AD5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D7297"/>
    <w:rsid w:val="00AE2060"/>
    <w:rsid w:val="00AE2506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0E02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3D85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069E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1C5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A70B8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485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4654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5DD"/>
    <w:rsid w:val="00FA2B76"/>
    <w:rsid w:val="00FA3EEB"/>
    <w:rsid w:val="00FA51B5"/>
    <w:rsid w:val="00FB136A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3"/>
    <o:shapelayout v:ext="edit">
      <o:idmap v:ext="edit" data="1"/>
    </o:shapelayout>
  </w:shapeDefaults>
  <w:decimalSymbol w:val=","/>
  <w:listSeparator w:val=";"/>
  <w14:docId w14:val="20C6E7CB"/>
  <w15:docId w15:val="{6375C8D8-D20B-4C13-8A6B-B4CBFE6D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qFormat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363F4-E31B-4779-9535-3A884804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Pietrycha</cp:lastModifiedBy>
  <cp:revision>18</cp:revision>
  <cp:lastPrinted>2023-04-20T10:26:00Z</cp:lastPrinted>
  <dcterms:created xsi:type="dcterms:W3CDTF">2023-04-03T11:49:00Z</dcterms:created>
  <dcterms:modified xsi:type="dcterms:W3CDTF">2025-12-10T13:02:00Z</dcterms:modified>
</cp:coreProperties>
</file>